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632C7667" w:rsidR="006A0A40" w:rsidRPr="00CB7739" w:rsidRDefault="00B81534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81534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1308F" w14:textId="77777777" w:rsidR="00CB4E50" w:rsidRDefault="00CB4E50" w:rsidP="00AC1A4B">
      <w:r>
        <w:separator/>
      </w:r>
    </w:p>
  </w:endnote>
  <w:endnote w:type="continuationSeparator" w:id="0">
    <w:p w14:paraId="0DD18173" w14:textId="77777777" w:rsidR="00CB4E50" w:rsidRDefault="00CB4E5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81534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B8153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919D44" w14:textId="77777777" w:rsidR="00CB4E50" w:rsidRDefault="00CB4E50" w:rsidP="00AC1A4B">
      <w:r>
        <w:separator/>
      </w:r>
    </w:p>
  </w:footnote>
  <w:footnote w:type="continuationSeparator" w:id="0">
    <w:p w14:paraId="37539784" w14:textId="77777777" w:rsidR="00CB4E50" w:rsidRDefault="00CB4E5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81485A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81534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534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4E50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A1A3-A224-465E-9889-833CB16C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2022-05-10T11:58:00Z</dcterms:modified>
</cp:coreProperties>
</file>